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43D24E79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E50728">
        <w:rPr>
          <w:rFonts w:ascii="Garamond" w:hAnsi="Garamond"/>
          <w:sz w:val="24"/>
          <w:szCs w:val="24"/>
        </w:rPr>
        <w:t>3</w:t>
      </w:r>
      <w:r w:rsidR="00A557EF">
        <w:rPr>
          <w:rFonts w:ascii="Garamond" w:hAnsi="Garamond"/>
          <w:sz w:val="24"/>
          <w:szCs w:val="24"/>
        </w:rPr>
        <w:t>7</w:t>
      </w:r>
      <w:r w:rsidRPr="003B7B95">
        <w:rPr>
          <w:rFonts w:ascii="Garamond" w:hAnsi="Garamond"/>
          <w:sz w:val="24"/>
          <w:szCs w:val="24"/>
        </w:rPr>
        <w:t>-2021</w:t>
      </w:r>
    </w:p>
    <w:p w14:paraId="734915B7" w14:textId="4EBC6D4B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557EF" w:rsidRPr="00A764C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https://zakazky.zcu.cz/contract_display_4786.html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48E13F70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6C509B">
        <w:rPr>
          <w:rFonts w:ascii="Garamond" w:hAnsi="Garamond" w:cs="Arial"/>
          <w:sz w:val="22"/>
          <w:szCs w:val="22"/>
        </w:rPr>
        <w:t>17.09</w:t>
      </w:r>
      <w:r w:rsidR="003B7B95">
        <w:rPr>
          <w:rFonts w:ascii="Garamond" w:hAnsi="Garamond" w:cs="Arial"/>
          <w:sz w:val="22"/>
          <w:szCs w:val="22"/>
        </w:rPr>
        <w:t>.2021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3B7B95">
        <w:rPr>
          <w:rFonts w:ascii="Garamond" w:hAnsi="Garamond" w:cs="Arial"/>
          <w:sz w:val="22"/>
          <w:szCs w:val="22"/>
        </w:rPr>
        <w:t>09:</w:t>
      </w:r>
      <w:r w:rsidR="00A557EF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bookmarkStart w:id="4" w:name="_GoBack"/>
      <w:bookmarkEnd w:id="4"/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910FA8" w14:textId="77777777" w:rsidR="005E393E" w:rsidRDefault="005E393E" w:rsidP="00795AAC">
      <w:r>
        <w:separator/>
      </w:r>
    </w:p>
  </w:endnote>
  <w:endnote w:type="continuationSeparator" w:id="0">
    <w:p w14:paraId="02C30736" w14:textId="77777777" w:rsidR="005E393E" w:rsidRDefault="005E393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F8AFE5" w14:textId="77777777" w:rsidR="005E393E" w:rsidRDefault="005E393E" w:rsidP="00795AAC">
      <w:r>
        <w:separator/>
      </w:r>
    </w:p>
  </w:footnote>
  <w:footnote w:type="continuationSeparator" w:id="0">
    <w:p w14:paraId="025DF4BE" w14:textId="77777777" w:rsidR="005E393E" w:rsidRDefault="005E393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5A76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376D6"/>
    <w:rsid w:val="004400E1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393E"/>
    <w:rsid w:val="005E599C"/>
    <w:rsid w:val="006135F9"/>
    <w:rsid w:val="006168A1"/>
    <w:rsid w:val="00617021"/>
    <w:rsid w:val="00641634"/>
    <w:rsid w:val="00641C45"/>
    <w:rsid w:val="0064432C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3867"/>
    <w:rsid w:val="006F7426"/>
    <w:rsid w:val="0070420C"/>
    <w:rsid w:val="0070545A"/>
    <w:rsid w:val="0072046A"/>
    <w:rsid w:val="007238B3"/>
    <w:rsid w:val="007306BC"/>
    <w:rsid w:val="00730B83"/>
    <w:rsid w:val="00735FBF"/>
    <w:rsid w:val="007379B2"/>
    <w:rsid w:val="00743B7D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54B10"/>
    <w:rsid w:val="00857883"/>
    <w:rsid w:val="0086327C"/>
    <w:rsid w:val="00865866"/>
    <w:rsid w:val="0087625A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B0184B"/>
    <w:rsid w:val="00B02193"/>
    <w:rsid w:val="00B12B58"/>
    <w:rsid w:val="00B15953"/>
    <w:rsid w:val="00B16994"/>
    <w:rsid w:val="00B22D5E"/>
    <w:rsid w:val="00B25E4B"/>
    <w:rsid w:val="00B31681"/>
    <w:rsid w:val="00B35FCD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45272"/>
    <w:rsid w:val="00C633E2"/>
    <w:rsid w:val="00C667B7"/>
    <w:rsid w:val="00C74455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19DD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786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wmRvcNWXMDoKTy3Xp1AiiwplGvBhSVTDmdTUkf2a1kE=</DigestValue>
    </Reference>
    <Reference Type="http://www.w3.org/2000/09/xmldsig#Object" URI="#idOfficeObject">
      <DigestMethod Algorithm="http://www.w3.org/2001/04/xmlenc#sha256"/>
      <DigestValue>8+3v7r9z3VW+4ah6eGkXAVeXAC+EURF0UYWoryiQ5e0=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G9eKWUSRpJA6DkPJk77x1mfGoKfVcUqwOo27bkcMZb0=</DigestValue>
    </Reference>
  </SignedInfo>
  <SignatureValue>sNi148gQwfgJLaebA3erzTYdyPkg94xYsigSXtH1qkPKw/ePLAdzUrRmvT79I62LVJYfz4Hc6cWZ
2IjY7cfDvkt8BOldmpGNgqnglYsjpQe0MKqurPDXOJrY5Rd1OCYae4GJF3Ra1ukrDobNqJC1Wi06
3+4JvgnwC7pWDKSTScZKFjZ2ZPrT+DOBqvyoB9p0yjc197c6vaiFylz3HQ2iW7aJru8PKQ0oWZFc
POFyH64wwtsd6saUMjHCl3ioygIN5RoxxSERmWJaoX4sQPgoG9q05TlZiTIa/+Nrs9KeM8l9iZe5
WBHiTRzVDMnwsbnVbQ0/wc7xZ0pOD91UhjAAVw==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humRGOMCDoW/asQYZcXDXGpuWFFQBm9KA4Dqkog3JYA=</DigestValue>
      </Reference>
      <Reference URI="/word/document.xml?ContentType=application/vnd.openxmlformats-officedocument.wordprocessingml.document.main+xml">
        <DigestMethod Algorithm="http://www.w3.org/2001/04/xmlenc#sha256"/>
        <DigestValue>HSnwn4Z1mvvn9PhDes+KDNlUv9VztK39Bdo1/7VSDsA=</DigestValue>
      </Reference>
      <Reference URI="/word/endnotes.xml?ContentType=application/vnd.openxmlformats-officedocument.wordprocessingml.endnotes+xml">
        <DigestMethod Algorithm="http://www.w3.org/2001/04/xmlenc#sha256"/>
        <DigestValue>Hf4Em2JYrCB3lCeNQd5kwiK4h4IRFLusP3KNohXJXA8=</DigestValue>
      </Reference>
      <Reference URI="/word/fontTable.xml?ContentType=application/vnd.openxmlformats-officedocument.wordprocessingml.fontTable+xml">
        <DigestMethod Algorithm="http://www.w3.org/2001/04/xmlenc#sha256"/>
        <DigestValue>2E8bsIjo7JnHVZgOCHodkWz0TgylIo1iDdP8kfThI9Y=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+e4iqucOk9bveA05PD0R7CqRLwRdzbHBq0JYh7EpXKA=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D+pIFT2Lsv3lOvwzojnt5moyR2UGSheQrb17t3TAU9M=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2021-09-06T07:09:37Z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16.0.10377/14</OfficeVersion>
          <ApplicationVersion>16.0.10377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2021-09-06T07:09:37Z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52750A-D34C-473E-877C-39AF2C72A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8</cp:revision>
  <cp:lastPrinted>2018-08-08T13:48:00Z</cp:lastPrinted>
  <dcterms:created xsi:type="dcterms:W3CDTF">2021-06-21T06:42:00Z</dcterms:created>
  <dcterms:modified xsi:type="dcterms:W3CDTF">2021-09-06T07:09:00Z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